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B07" w:rsidRDefault="000B4B07" w:rsidP="007F199C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0"/>
        <w:rPr>
          <w:rFonts w:ascii="Arial" w:hAnsi="Arial" w:cs="Arial"/>
          <w:b/>
          <w:bCs/>
          <w:kern w:val="32"/>
          <w:sz w:val="20"/>
          <w:szCs w:val="20"/>
        </w:rPr>
      </w:pPr>
      <w:r w:rsidRPr="007F199C">
        <w:rPr>
          <w:rFonts w:ascii="Arial" w:hAnsi="Arial" w:cs="Arial"/>
          <w:b/>
          <w:bCs/>
          <w:kern w:val="32"/>
          <w:sz w:val="20"/>
          <w:szCs w:val="20"/>
        </w:rPr>
        <w:t>DICHIARAZIONE PERSONALE</w:t>
      </w:r>
      <w:r w:rsidR="007F199C" w:rsidRPr="007F199C">
        <w:rPr>
          <w:rFonts w:ascii="Arial" w:hAnsi="Arial" w:cs="Arial"/>
          <w:b/>
          <w:bCs/>
          <w:kern w:val="32"/>
          <w:sz w:val="20"/>
          <w:szCs w:val="20"/>
        </w:rPr>
        <w:tab/>
      </w:r>
    </w:p>
    <w:p w:rsidR="007F199C" w:rsidRPr="000B4B07" w:rsidRDefault="007F199C" w:rsidP="000B4B07">
      <w:pPr>
        <w:keepNext/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outlineLvl w:val="0"/>
        <w:rPr>
          <w:rFonts w:ascii="Times New Roman" w:hAnsi="Times New Roman"/>
          <w:b/>
          <w:bCs/>
          <w:kern w:val="32"/>
        </w:rPr>
      </w:pPr>
      <w:r w:rsidRPr="000B4B07">
        <w:rPr>
          <w:rFonts w:ascii="Times New Roman" w:hAnsi="Times New Roman"/>
          <w:b/>
          <w:bCs/>
          <w:kern w:val="32"/>
        </w:rPr>
        <w:tab/>
        <w:t xml:space="preserve">       </w:t>
      </w:r>
    </w:p>
    <w:tbl>
      <w:tblPr>
        <w:tblW w:w="5000" w:type="pct"/>
        <w:tblLook w:val="04A0"/>
      </w:tblPr>
      <w:tblGrid>
        <w:gridCol w:w="886"/>
        <w:gridCol w:w="169"/>
        <w:gridCol w:w="455"/>
        <w:gridCol w:w="447"/>
        <w:gridCol w:w="460"/>
        <w:gridCol w:w="4393"/>
        <w:gridCol w:w="758"/>
        <w:gridCol w:w="3023"/>
      </w:tblGrid>
      <w:tr w:rsidR="000B4B07" w:rsidRPr="000B4B07" w:rsidTr="00367BF5">
        <w:tc>
          <w:tcPr>
            <w:tcW w:w="924" w:type="pct"/>
            <w:gridSpan w:val="4"/>
            <w:shd w:val="clear" w:color="auto" w:fill="auto"/>
            <w:vAlign w:val="center"/>
          </w:tcPr>
          <w:p w:rsidR="000B4B07" w:rsidRPr="000B4B07" w:rsidRDefault="000B4B07" w:rsidP="000B4B07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0B4B07">
              <w:rPr>
                <w:rFonts w:ascii="Times New Roman" w:hAnsi="Times New Roman"/>
              </w:rPr>
              <w:t>Il/la sottoscritto/a</w:t>
            </w:r>
          </w:p>
        </w:tc>
        <w:tc>
          <w:tcPr>
            <w:tcW w:w="4076" w:type="pct"/>
            <w:gridSpan w:val="4"/>
            <w:shd w:val="clear" w:color="auto" w:fill="auto"/>
            <w:vAlign w:val="center"/>
          </w:tcPr>
          <w:p w:rsidR="000B4B07" w:rsidRPr="000B4B07" w:rsidRDefault="000B4B07" w:rsidP="000B4B07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0B4B07">
              <w:rPr>
                <w:rFonts w:ascii="Times New Roman" w:hAnsi="Times New Roman"/>
                <w:b/>
              </w:rPr>
              <w:t>______________________________________________________________________</w:t>
            </w:r>
          </w:p>
        </w:tc>
      </w:tr>
      <w:tr w:rsidR="000B4B07" w:rsidRPr="000B4B07" w:rsidTr="00367BF5">
        <w:tc>
          <w:tcPr>
            <w:tcW w:w="418" w:type="pct"/>
            <w:shd w:val="clear" w:color="auto" w:fill="auto"/>
            <w:vAlign w:val="center"/>
          </w:tcPr>
          <w:p w:rsidR="000B4B07" w:rsidRPr="000B4B07" w:rsidRDefault="000B4B07" w:rsidP="000B4B07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0B4B07">
              <w:rPr>
                <w:rFonts w:ascii="Times New Roman" w:hAnsi="Times New Roman"/>
              </w:rPr>
              <w:t>nato/a</w:t>
            </w:r>
          </w:p>
        </w:tc>
        <w:tc>
          <w:tcPr>
            <w:tcW w:w="2797" w:type="pct"/>
            <w:gridSpan w:val="5"/>
            <w:shd w:val="clear" w:color="auto" w:fill="auto"/>
            <w:vAlign w:val="center"/>
          </w:tcPr>
          <w:p w:rsidR="000B4B07" w:rsidRPr="000B4B07" w:rsidRDefault="000B4B07" w:rsidP="000B4B07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0B4B07">
              <w:rPr>
                <w:rFonts w:ascii="Times New Roman" w:hAnsi="Times New Roman"/>
                <w:b/>
              </w:rPr>
              <w:t>________________________________________________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0B4B07" w:rsidRPr="000B4B07" w:rsidRDefault="000B4B07" w:rsidP="000B4B07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0B4B07">
              <w:rPr>
                <w:rFonts w:ascii="Times New Roman" w:hAnsi="Times New Roman"/>
              </w:rPr>
              <w:t>Il</w:t>
            </w:r>
          </w:p>
        </w:tc>
        <w:tc>
          <w:tcPr>
            <w:tcW w:w="1427" w:type="pct"/>
            <w:shd w:val="clear" w:color="auto" w:fill="auto"/>
            <w:vAlign w:val="center"/>
          </w:tcPr>
          <w:p w:rsidR="000B4B07" w:rsidRPr="000B4B07" w:rsidRDefault="000B4B07" w:rsidP="000B4B07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0B4B07">
              <w:rPr>
                <w:rFonts w:ascii="Times New Roman" w:hAnsi="Times New Roman"/>
                <w:b/>
              </w:rPr>
              <w:t>___/____/______</w:t>
            </w:r>
          </w:p>
        </w:tc>
      </w:tr>
      <w:tr w:rsidR="000B4B07" w:rsidRPr="000B4B07" w:rsidTr="00367BF5">
        <w:tc>
          <w:tcPr>
            <w:tcW w:w="713" w:type="pct"/>
            <w:gridSpan w:val="3"/>
            <w:shd w:val="clear" w:color="auto" w:fill="auto"/>
            <w:vAlign w:val="center"/>
          </w:tcPr>
          <w:p w:rsidR="000B4B07" w:rsidRPr="000B4B07" w:rsidRDefault="000B4B07" w:rsidP="000B4B07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0B4B07">
              <w:rPr>
                <w:rFonts w:ascii="Times New Roman" w:hAnsi="Times New Roman"/>
              </w:rPr>
              <w:t>residente a</w:t>
            </w:r>
          </w:p>
        </w:tc>
        <w:tc>
          <w:tcPr>
            <w:tcW w:w="4287" w:type="pct"/>
            <w:gridSpan w:val="5"/>
            <w:shd w:val="clear" w:color="auto" w:fill="auto"/>
            <w:vAlign w:val="center"/>
          </w:tcPr>
          <w:p w:rsidR="000B4B07" w:rsidRPr="000B4B07" w:rsidRDefault="000B4B07" w:rsidP="000B4B07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0B4B07">
              <w:rPr>
                <w:rFonts w:ascii="Times New Roman" w:hAnsi="Times New Roman"/>
                <w:b/>
              </w:rPr>
              <w:t>_________________________________________________________________________</w:t>
            </w:r>
          </w:p>
        </w:tc>
      </w:tr>
      <w:tr w:rsidR="000B4B07" w:rsidRPr="000B4B07" w:rsidTr="00367BF5">
        <w:tc>
          <w:tcPr>
            <w:tcW w:w="1141" w:type="pct"/>
            <w:gridSpan w:val="5"/>
            <w:shd w:val="clear" w:color="auto" w:fill="auto"/>
            <w:vAlign w:val="center"/>
          </w:tcPr>
          <w:p w:rsidR="000B4B07" w:rsidRPr="000B4B07" w:rsidRDefault="000B4B07" w:rsidP="000B4B07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0B4B07">
              <w:rPr>
                <w:rFonts w:ascii="Times New Roman" w:hAnsi="Times New Roman"/>
              </w:rPr>
              <w:t>In via/piazza/n. civico</w:t>
            </w:r>
          </w:p>
        </w:tc>
        <w:tc>
          <w:tcPr>
            <w:tcW w:w="3859" w:type="pct"/>
            <w:gridSpan w:val="3"/>
            <w:shd w:val="clear" w:color="auto" w:fill="auto"/>
            <w:vAlign w:val="center"/>
          </w:tcPr>
          <w:p w:rsidR="000B4B07" w:rsidRPr="000B4B07" w:rsidRDefault="000B4B07" w:rsidP="000B4B07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0B4B07">
              <w:rPr>
                <w:rFonts w:ascii="Times New Roman" w:hAnsi="Times New Roman"/>
                <w:b/>
              </w:rPr>
              <w:t>__________________________________________________________________</w:t>
            </w:r>
          </w:p>
        </w:tc>
      </w:tr>
      <w:tr w:rsidR="000B4B07" w:rsidRPr="000B4B07" w:rsidTr="00367BF5">
        <w:tc>
          <w:tcPr>
            <w:tcW w:w="498" w:type="pct"/>
            <w:gridSpan w:val="2"/>
            <w:shd w:val="clear" w:color="auto" w:fill="auto"/>
            <w:vAlign w:val="center"/>
          </w:tcPr>
          <w:p w:rsidR="000B4B07" w:rsidRPr="000B4B07" w:rsidRDefault="000B4B07" w:rsidP="000B4B07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0B4B07">
              <w:rPr>
                <w:rFonts w:ascii="Times New Roman" w:hAnsi="Times New Roman"/>
              </w:rPr>
              <w:t xml:space="preserve">Docente  </w:t>
            </w:r>
          </w:p>
        </w:tc>
        <w:tc>
          <w:tcPr>
            <w:tcW w:w="4502" w:type="pct"/>
            <w:gridSpan w:val="6"/>
            <w:shd w:val="clear" w:color="auto" w:fill="auto"/>
            <w:vAlign w:val="center"/>
          </w:tcPr>
          <w:p w:rsidR="000B4B07" w:rsidRPr="000B4B07" w:rsidRDefault="000B4B07" w:rsidP="000B4B07">
            <w:pPr>
              <w:spacing w:after="0" w:line="360" w:lineRule="auto"/>
              <w:rPr>
                <w:rFonts w:ascii="Times New Roman" w:hAnsi="Times New Roman"/>
                <w:b/>
              </w:rPr>
            </w:pPr>
            <w:r w:rsidRPr="000B4B07">
              <w:rPr>
                <w:rFonts w:ascii="Times New Roman" w:hAnsi="Times New Roman"/>
                <w:b/>
              </w:rPr>
              <w:t>______________________________________________________________________________</w:t>
            </w:r>
          </w:p>
        </w:tc>
      </w:tr>
    </w:tbl>
    <w:p w:rsidR="000B4B07" w:rsidRPr="000B4B07" w:rsidRDefault="000B4B07" w:rsidP="000B4B07">
      <w:pPr>
        <w:spacing w:after="0" w:line="360" w:lineRule="auto"/>
        <w:jc w:val="center"/>
        <w:rPr>
          <w:rFonts w:ascii="Times New Roman" w:hAnsi="Times New Roman"/>
          <w:b/>
          <w:sz w:val="14"/>
          <w:szCs w:val="14"/>
          <w:u w:color="FF0000"/>
        </w:rPr>
      </w:pPr>
    </w:p>
    <w:p w:rsidR="000B4B07" w:rsidRPr="000B4B07" w:rsidRDefault="000B4B07" w:rsidP="000B4B07">
      <w:pPr>
        <w:spacing w:after="0" w:line="360" w:lineRule="auto"/>
        <w:jc w:val="center"/>
        <w:rPr>
          <w:rFonts w:ascii="Times New Roman" w:hAnsi="Times New Roman"/>
          <w:b/>
          <w:u w:color="FF0000"/>
        </w:rPr>
      </w:pPr>
      <w:r w:rsidRPr="000B4B07">
        <w:rPr>
          <w:rFonts w:ascii="Times New Roman" w:hAnsi="Times New Roman"/>
          <w:b/>
          <w:u w:color="FF0000"/>
        </w:rPr>
        <w:t>DICHIARO</w:t>
      </w:r>
    </w:p>
    <w:p w:rsidR="000B4B07" w:rsidRPr="000B4B07" w:rsidRDefault="000B4B07" w:rsidP="000B4B07">
      <w:pPr>
        <w:spacing w:after="0" w:line="360" w:lineRule="auto"/>
        <w:jc w:val="both"/>
        <w:rPr>
          <w:rFonts w:ascii="Times New Roman" w:hAnsi="Times New Roman"/>
          <w:u w:color="FF0000"/>
        </w:rPr>
      </w:pPr>
      <w:r w:rsidRPr="000B4B07">
        <w:rPr>
          <w:rFonts w:ascii="Times New Roman" w:hAnsi="Times New Roman"/>
          <w:u w:color="FF0000"/>
        </w:rPr>
        <w:t>Sotto la mia responsabilità, ai sensi del DPR n. 445 del 28/12/00 come modificato ed integrato dall’art. 15 della Legge 16/01/03 n. 3, ai fini dell’attribuzione del punteggio e per beneficiare delle specifiche disposizioni di legge, contenute nell’OM sulla mobilità del personale docente ed</w:t>
      </w:r>
      <w:r w:rsidR="00EE778E">
        <w:rPr>
          <w:rFonts w:ascii="Times New Roman" w:hAnsi="Times New Roman"/>
          <w:u w:color="FF0000"/>
        </w:rPr>
        <w:t xml:space="preserve"> ATA</w:t>
      </w:r>
      <w:r w:rsidRPr="000B4B07">
        <w:rPr>
          <w:rFonts w:ascii="Times New Roman" w:hAnsi="Times New Roman"/>
          <w:u w:color="FF0000"/>
        </w:rPr>
        <w:t xml:space="preserve"> a T.I. della scuola, e nel CCNI sulla mobilità</w:t>
      </w:r>
      <w:r w:rsidR="009A1F7C">
        <w:rPr>
          <w:rFonts w:ascii="Times New Roman" w:hAnsi="Times New Roman"/>
          <w:u w:color="FF0000"/>
        </w:rPr>
        <w:t>:</w:t>
      </w:r>
    </w:p>
    <w:p w:rsidR="007F199C" w:rsidRPr="000B4B07" w:rsidRDefault="007F199C" w:rsidP="000B4B07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567"/>
        <w:jc w:val="both"/>
        <w:textAlignment w:val="baseline"/>
        <w:rPr>
          <w:rFonts w:ascii="Times New Roman" w:hAnsi="Times New Roman"/>
        </w:rPr>
      </w:pPr>
      <w:r w:rsidRPr="000B4B07">
        <w:rPr>
          <w:rFonts w:ascii="Times New Roman" w:hAnsi="Times New Roman"/>
        </w:rPr>
        <w:t>Grado di parentela che intercorre tra il richiedente e la/le persona/e cui intende ricongiungersi:</w:t>
      </w:r>
    </w:p>
    <w:p w:rsidR="007F199C" w:rsidRPr="000B4B07" w:rsidRDefault="007F199C" w:rsidP="000B4B07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</w:rPr>
      </w:pPr>
      <w:r w:rsidRPr="000B4B07">
        <w:rPr>
          <w:rFonts w:ascii="Times New Roman" w:hAnsi="Times New Roman"/>
        </w:rPr>
        <w:t>proprio stato civile _____________________________________________________</w:t>
      </w:r>
    </w:p>
    <w:p w:rsidR="007F199C" w:rsidRPr="000B4B07" w:rsidRDefault="007F199C" w:rsidP="009A1F7C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</w:rPr>
      </w:pPr>
      <w:r w:rsidRPr="000B4B07">
        <w:rPr>
          <w:rFonts w:ascii="Times New Roman" w:hAnsi="Times New Roman"/>
        </w:rPr>
        <w:t>comune di residenza del familiare a cui intende ricongiungersi ___________________</w:t>
      </w:r>
    </w:p>
    <w:p w:rsidR="007F199C" w:rsidRPr="000B4B07" w:rsidRDefault="007F199C" w:rsidP="009A1F7C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</w:rPr>
      </w:pPr>
      <w:r w:rsidRPr="000B4B07">
        <w:rPr>
          <w:rFonts w:ascii="Times New Roman" w:hAnsi="Times New Roman"/>
        </w:rPr>
        <w:t xml:space="preserve">il familiare vi risiede con decorrenza </w:t>
      </w:r>
      <w:r w:rsidR="009A1F7C" w:rsidRPr="000B4B07">
        <w:rPr>
          <w:rFonts w:ascii="Times New Roman" w:hAnsi="Times New Roman"/>
        </w:rPr>
        <w:t>anagrafica dal</w:t>
      </w:r>
      <w:r w:rsidRPr="000B4B07">
        <w:rPr>
          <w:rFonts w:ascii="Times New Roman" w:hAnsi="Times New Roman"/>
        </w:rPr>
        <w:t xml:space="preserve"> ____________________________</w:t>
      </w:r>
    </w:p>
    <w:p w:rsidR="007F199C" w:rsidRPr="000B4B07" w:rsidRDefault="007F199C" w:rsidP="009A1F7C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</w:rPr>
      </w:pPr>
      <w:r w:rsidRPr="000B4B07">
        <w:rPr>
          <w:rFonts w:ascii="Times New Roman" w:hAnsi="Times New Roman"/>
        </w:rPr>
        <w:t>relazione di parentela e nominativo della persona a cui intende ricongiungersi:</w:t>
      </w:r>
    </w:p>
    <w:p w:rsidR="007F199C" w:rsidRPr="000B4B07" w:rsidRDefault="007F199C" w:rsidP="000B4B07">
      <w:pPr>
        <w:overflowPunct w:val="0"/>
        <w:autoSpaceDE w:val="0"/>
        <w:autoSpaceDN w:val="0"/>
        <w:adjustRightInd w:val="0"/>
        <w:spacing w:after="0" w:line="360" w:lineRule="auto"/>
        <w:ind w:left="360"/>
        <w:jc w:val="both"/>
        <w:textAlignment w:val="baseline"/>
        <w:rPr>
          <w:rFonts w:ascii="Times New Roman" w:hAnsi="Times New Roman"/>
        </w:rPr>
      </w:pPr>
      <w:r w:rsidRPr="000B4B07">
        <w:rPr>
          <w:rFonts w:ascii="Times New Roman" w:hAnsi="Times New Roman"/>
        </w:rPr>
        <w:t>____________________________________________________________________</w:t>
      </w:r>
    </w:p>
    <w:p w:rsidR="007F199C" w:rsidRPr="000B4B07" w:rsidRDefault="007F199C" w:rsidP="000B4B07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/>
        </w:rPr>
      </w:pPr>
      <w:r w:rsidRPr="000B4B07">
        <w:rPr>
          <w:rFonts w:ascii="Times New Roman" w:hAnsi="Times New Roman"/>
          <w:b/>
        </w:rPr>
        <w:t xml:space="preserve">Numero dei figli di età inferiore ai 6 anni o ai 18 </w:t>
      </w:r>
      <w:r w:rsidR="009A4A9B" w:rsidRPr="000B4B07">
        <w:rPr>
          <w:rFonts w:ascii="Times New Roman" w:hAnsi="Times New Roman"/>
          <w:b/>
        </w:rPr>
        <w:t>anni (</w:t>
      </w:r>
      <w:r w:rsidRPr="000B4B07">
        <w:rPr>
          <w:rFonts w:ascii="Times New Roman" w:hAnsi="Times New Roman"/>
          <w:b/>
        </w:rPr>
        <w:t xml:space="preserve">entro </w:t>
      </w:r>
      <w:r w:rsidR="009A4A9B" w:rsidRPr="000B4B07">
        <w:rPr>
          <w:rFonts w:ascii="Times New Roman" w:hAnsi="Times New Roman"/>
          <w:b/>
        </w:rPr>
        <w:t>il 31.12.202</w:t>
      </w:r>
      <w:r w:rsidR="00650D92">
        <w:rPr>
          <w:rFonts w:ascii="Times New Roman" w:hAnsi="Times New Roman"/>
          <w:b/>
        </w:rPr>
        <w:t>5</w:t>
      </w:r>
      <w:r w:rsidRPr="000B4B07">
        <w:rPr>
          <w:rFonts w:ascii="Times New Roman" w:hAnsi="Times New Roman"/>
          <w:b/>
        </w:rPr>
        <w:t>)</w:t>
      </w:r>
    </w:p>
    <w:p w:rsidR="007F199C" w:rsidRPr="000B4B07" w:rsidRDefault="009A4A9B" w:rsidP="009A1F7C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</w:t>
      </w:r>
      <w:r w:rsidR="007F199C" w:rsidRPr="000B4B07">
        <w:rPr>
          <w:rFonts w:ascii="Times New Roman" w:hAnsi="Times New Roman"/>
        </w:rPr>
        <w:t>Cognome e nome</w:t>
      </w:r>
      <w:r w:rsidR="007F199C" w:rsidRPr="000B4B07">
        <w:rPr>
          <w:rFonts w:ascii="Times New Roman" w:hAnsi="Times New Roman"/>
        </w:rPr>
        <w:tab/>
      </w:r>
      <w:r w:rsidR="007F199C" w:rsidRPr="000B4B07">
        <w:rPr>
          <w:rFonts w:ascii="Times New Roman" w:hAnsi="Times New Roman"/>
        </w:rPr>
        <w:tab/>
      </w:r>
      <w:r w:rsidR="007F199C" w:rsidRPr="000B4B07">
        <w:rPr>
          <w:rFonts w:ascii="Times New Roman" w:hAnsi="Times New Roman"/>
        </w:rPr>
        <w:tab/>
      </w:r>
      <w:r w:rsidR="007F199C" w:rsidRPr="000B4B07">
        <w:rPr>
          <w:rFonts w:ascii="Times New Roman" w:hAnsi="Times New Roman"/>
        </w:rPr>
        <w:tab/>
      </w:r>
      <w:r w:rsidR="007F199C" w:rsidRPr="000B4B07">
        <w:rPr>
          <w:rFonts w:ascii="Times New Roman" w:hAnsi="Times New Roman"/>
        </w:rPr>
        <w:tab/>
      </w:r>
      <w:r w:rsidR="007F199C" w:rsidRPr="000B4B07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</w:t>
      </w:r>
      <w:r w:rsidR="007F199C" w:rsidRPr="000B4B07">
        <w:rPr>
          <w:rFonts w:ascii="Times New Roman" w:hAnsi="Times New Roman"/>
        </w:rPr>
        <w:t>Data di nascita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687"/>
        <w:gridCol w:w="6242"/>
        <w:gridCol w:w="3586"/>
      </w:tblGrid>
      <w:tr w:rsidR="007F199C" w:rsidRPr="000B4B07" w:rsidTr="009A1F7C">
        <w:tblPrEx>
          <w:tblCellMar>
            <w:top w:w="0" w:type="dxa"/>
            <w:bottom w:w="0" w:type="dxa"/>
          </w:tblCellMar>
        </w:tblPrEx>
        <w:tc>
          <w:tcPr>
            <w:tcW w:w="327" w:type="pct"/>
          </w:tcPr>
          <w:p w:rsidR="007F199C" w:rsidRPr="000B4B07" w:rsidRDefault="007F199C" w:rsidP="000B4B07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968" w:type="pct"/>
          </w:tcPr>
          <w:p w:rsidR="007F199C" w:rsidRPr="000B4B07" w:rsidRDefault="007F199C" w:rsidP="000B4B07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1706" w:type="pct"/>
          </w:tcPr>
          <w:p w:rsidR="007F199C" w:rsidRPr="000B4B07" w:rsidRDefault="007F199C" w:rsidP="000B4B07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Times New Roman" w:hAnsi="Times New Roman"/>
                <w:b/>
              </w:rPr>
            </w:pPr>
          </w:p>
        </w:tc>
      </w:tr>
      <w:tr w:rsidR="007F199C" w:rsidRPr="000B4B07" w:rsidTr="009A1F7C">
        <w:tblPrEx>
          <w:tblCellMar>
            <w:top w:w="0" w:type="dxa"/>
            <w:bottom w:w="0" w:type="dxa"/>
          </w:tblCellMar>
        </w:tblPrEx>
        <w:tc>
          <w:tcPr>
            <w:tcW w:w="327" w:type="pct"/>
          </w:tcPr>
          <w:p w:rsidR="007F199C" w:rsidRPr="000B4B07" w:rsidRDefault="007F199C" w:rsidP="000B4B07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968" w:type="pct"/>
          </w:tcPr>
          <w:p w:rsidR="007F199C" w:rsidRPr="000B4B07" w:rsidRDefault="007F199C" w:rsidP="000B4B07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1706" w:type="pct"/>
          </w:tcPr>
          <w:p w:rsidR="007F199C" w:rsidRPr="000B4B07" w:rsidRDefault="007F199C" w:rsidP="000B4B07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Times New Roman" w:hAnsi="Times New Roman"/>
                <w:b/>
              </w:rPr>
            </w:pPr>
          </w:p>
        </w:tc>
      </w:tr>
      <w:tr w:rsidR="007F199C" w:rsidRPr="000B4B07" w:rsidTr="009A1F7C">
        <w:tblPrEx>
          <w:tblCellMar>
            <w:top w:w="0" w:type="dxa"/>
            <w:bottom w:w="0" w:type="dxa"/>
          </w:tblCellMar>
        </w:tblPrEx>
        <w:tc>
          <w:tcPr>
            <w:tcW w:w="327" w:type="pct"/>
          </w:tcPr>
          <w:p w:rsidR="007F199C" w:rsidRPr="000B4B07" w:rsidRDefault="007F199C" w:rsidP="000B4B07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968" w:type="pct"/>
          </w:tcPr>
          <w:p w:rsidR="007F199C" w:rsidRPr="000B4B07" w:rsidRDefault="007F199C" w:rsidP="000B4B07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1706" w:type="pct"/>
          </w:tcPr>
          <w:p w:rsidR="007F199C" w:rsidRPr="000B4B07" w:rsidRDefault="007F199C" w:rsidP="000B4B07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Times New Roman" w:hAnsi="Times New Roman"/>
                <w:b/>
              </w:rPr>
            </w:pPr>
          </w:p>
        </w:tc>
      </w:tr>
      <w:tr w:rsidR="007F199C" w:rsidRPr="000B4B07" w:rsidTr="009A1F7C">
        <w:tblPrEx>
          <w:tblCellMar>
            <w:top w:w="0" w:type="dxa"/>
            <w:bottom w:w="0" w:type="dxa"/>
          </w:tblCellMar>
        </w:tblPrEx>
        <w:tc>
          <w:tcPr>
            <w:tcW w:w="327" w:type="pct"/>
          </w:tcPr>
          <w:p w:rsidR="007F199C" w:rsidRPr="000B4B07" w:rsidRDefault="007F199C" w:rsidP="000B4B07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2968" w:type="pct"/>
          </w:tcPr>
          <w:p w:rsidR="007F199C" w:rsidRPr="000B4B07" w:rsidRDefault="007F199C" w:rsidP="000B4B07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Times New Roman" w:hAnsi="Times New Roman"/>
                <w:b/>
              </w:rPr>
            </w:pPr>
          </w:p>
        </w:tc>
        <w:tc>
          <w:tcPr>
            <w:tcW w:w="1706" w:type="pct"/>
          </w:tcPr>
          <w:p w:rsidR="007F199C" w:rsidRPr="000B4B07" w:rsidRDefault="007F199C" w:rsidP="000B4B07">
            <w:pPr>
              <w:overflowPunct w:val="0"/>
              <w:autoSpaceDE w:val="0"/>
              <w:autoSpaceDN w:val="0"/>
              <w:adjustRightInd w:val="0"/>
              <w:spacing w:after="0" w:line="360" w:lineRule="auto"/>
              <w:textAlignment w:val="baseline"/>
              <w:rPr>
                <w:rFonts w:ascii="Times New Roman" w:hAnsi="Times New Roman"/>
                <w:b/>
              </w:rPr>
            </w:pPr>
          </w:p>
        </w:tc>
      </w:tr>
    </w:tbl>
    <w:p w:rsidR="007F199C" w:rsidRPr="000B4B07" w:rsidRDefault="007F199C" w:rsidP="000B4B07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hAnsi="Times New Roman"/>
          <w:b/>
        </w:rPr>
      </w:pPr>
    </w:p>
    <w:p w:rsidR="007F199C" w:rsidRPr="000B4B07" w:rsidRDefault="007F199C" w:rsidP="000B4B07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</w:rPr>
      </w:pPr>
      <w:r w:rsidRPr="000B4B07"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</w:t>
      </w:r>
      <w:r w:rsidR="00486890" w:rsidRPr="000B4B07">
        <w:rPr>
          <w:rFonts w:ascii="Times New Roman" w:hAnsi="Times New Roman"/>
        </w:rPr>
        <w:t>_____________________</w:t>
      </w:r>
    </w:p>
    <w:p w:rsidR="007F199C" w:rsidRPr="000B4B07" w:rsidRDefault="007F199C" w:rsidP="000B4B07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</w:rPr>
      </w:pPr>
    </w:p>
    <w:p w:rsidR="009A1F7C" w:rsidRDefault="007F199C" w:rsidP="000B4B07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</w:rPr>
      </w:pPr>
      <w:r w:rsidRPr="000B4B07">
        <w:rPr>
          <w:rFonts w:ascii="Times New Roman" w:hAnsi="Times New Roman"/>
        </w:rPr>
        <w:t>Data ___________________</w:t>
      </w:r>
      <w:r w:rsidRPr="000B4B07">
        <w:rPr>
          <w:rFonts w:ascii="Times New Roman" w:hAnsi="Times New Roman"/>
        </w:rPr>
        <w:tab/>
      </w:r>
      <w:r w:rsidRPr="000B4B07">
        <w:rPr>
          <w:rFonts w:ascii="Times New Roman" w:hAnsi="Times New Roman"/>
        </w:rPr>
        <w:tab/>
      </w:r>
      <w:r w:rsidRPr="000B4B07">
        <w:rPr>
          <w:rFonts w:ascii="Times New Roman" w:hAnsi="Times New Roman"/>
        </w:rPr>
        <w:tab/>
      </w:r>
      <w:r w:rsidRPr="000B4B07">
        <w:rPr>
          <w:rFonts w:ascii="Times New Roman" w:hAnsi="Times New Roman"/>
        </w:rPr>
        <w:tab/>
      </w:r>
      <w:r w:rsidRPr="000B4B07">
        <w:rPr>
          <w:rFonts w:ascii="Times New Roman" w:hAnsi="Times New Roman"/>
        </w:rPr>
        <w:tab/>
      </w:r>
      <w:r w:rsidRPr="000B4B07">
        <w:rPr>
          <w:rFonts w:ascii="Times New Roman" w:hAnsi="Times New Roman"/>
        </w:rPr>
        <w:tab/>
      </w:r>
      <w:r w:rsidRPr="000B4B07">
        <w:rPr>
          <w:rFonts w:ascii="Times New Roman" w:hAnsi="Times New Roman"/>
        </w:rPr>
        <w:tab/>
      </w:r>
      <w:r w:rsidRPr="000B4B07">
        <w:rPr>
          <w:rFonts w:ascii="Times New Roman" w:hAnsi="Times New Roman"/>
        </w:rPr>
        <w:tab/>
      </w:r>
      <w:r w:rsidRPr="000B4B07">
        <w:rPr>
          <w:rFonts w:ascii="Times New Roman" w:hAnsi="Times New Roman"/>
        </w:rPr>
        <w:tab/>
      </w:r>
      <w:r w:rsidRPr="000B4B07">
        <w:rPr>
          <w:rFonts w:ascii="Times New Roman" w:hAnsi="Times New Roman"/>
        </w:rPr>
        <w:tab/>
      </w:r>
      <w:r w:rsidRPr="000B4B07">
        <w:rPr>
          <w:rFonts w:ascii="Times New Roman" w:hAnsi="Times New Roman"/>
        </w:rPr>
        <w:tab/>
      </w:r>
      <w:r w:rsidRPr="000B4B07">
        <w:rPr>
          <w:rFonts w:ascii="Times New Roman" w:hAnsi="Times New Roman"/>
        </w:rPr>
        <w:tab/>
      </w:r>
      <w:r w:rsidRPr="000B4B07">
        <w:rPr>
          <w:rFonts w:ascii="Times New Roman" w:hAnsi="Times New Roman"/>
        </w:rPr>
        <w:tab/>
      </w:r>
      <w:r w:rsidRPr="000B4B07">
        <w:rPr>
          <w:rFonts w:ascii="Times New Roman" w:hAnsi="Times New Roman"/>
        </w:rPr>
        <w:tab/>
      </w:r>
    </w:p>
    <w:p w:rsidR="007F199C" w:rsidRPr="000B4B07" w:rsidRDefault="007F199C" w:rsidP="009A1F7C">
      <w:pPr>
        <w:overflowPunct w:val="0"/>
        <w:autoSpaceDE w:val="0"/>
        <w:autoSpaceDN w:val="0"/>
        <w:adjustRightInd w:val="0"/>
        <w:spacing w:after="0" w:line="360" w:lineRule="auto"/>
        <w:jc w:val="right"/>
        <w:textAlignment w:val="baseline"/>
        <w:rPr>
          <w:rFonts w:ascii="Times New Roman" w:hAnsi="Times New Roman"/>
        </w:rPr>
      </w:pPr>
      <w:r w:rsidRPr="000B4B07">
        <w:rPr>
          <w:rFonts w:ascii="Times New Roman" w:hAnsi="Times New Roman"/>
        </w:rPr>
        <w:tab/>
        <w:t>Firma</w:t>
      </w:r>
      <w:r w:rsidRPr="000B4B07">
        <w:rPr>
          <w:rFonts w:ascii="Times New Roman" w:hAnsi="Times New Roman"/>
        </w:rPr>
        <w:tab/>
      </w:r>
      <w:r w:rsidRPr="000B4B07">
        <w:rPr>
          <w:rFonts w:ascii="Times New Roman" w:hAnsi="Times New Roman"/>
        </w:rPr>
        <w:tab/>
        <w:t xml:space="preserve">       ___________________________</w:t>
      </w:r>
    </w:p>
    <w:p w:rsidR="007F199C" w:rsidRPr="000B4B07" w:rsidRDefault="007F199C" w:rsidP="000B4B07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</w:rPr>
      </w:pPr>
    </w:p>
    <w:p w:rsidR="007F199C" w:rsidRPr="000B4B07" w:rsidRDefault="007F199C" w:rsidP="000B4B07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</w:rPr>
      </w:pPr>
    </w:p>
    <w:p w:rsidR="00B826F4" w:rsidRPr="007F199C" w:rsidRDefault="00B826F4" w:rsidP="00B826F4">
      <w:pPr>
        <w:suppressAutoHyphens/>
        <w:autoSpaceDE w:val="0"/>
        <w:autoSpaceDN w:val="0"/>
        <w:spacing w:after="0" w:line="240" w:lineRule="auto"/>
        <w:ind w:left="567"/>
        <w:jc w:val="center"/>
        <w:textAlignment w:val="baseline"/>
        <w:rPr>
          <w:sz w:val="20"/>
          <w:szCs w:val="20"/>
        </w:rPr>
      </w:pPr>
    </w:p>
    <w:sectPr w:rsidR="00B826F4" w:rsidRPr="007F199C" w:rsidSect="0034586E">
      <w:pgSz w:w="11906" w:h="16838"/>
      <w:pgMar w:top="833" w:right="788" w:bottom="907" w:left="743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6258" w:rsidRDefault="006A6258" w:rsidP="0034586E">
      <w:pPr>
        <w:spacing w:after="0" w:line="240" w:lineRule="auto"/>
      </w:pPr>
      <w:r>
        <w:separator/>
      </w:r>
    </w:p>
  </w:endnote>
  <w:endnote w:type="continuationSeparator" w:id="1">
    <w:p w:rsidR="006A6258" w:rsidRDefault="006A6258" w:rsidP="00345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New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6258" w:rsidRDefault="006A6258" w:rsidP="0034586E">
      <w:pPr>
        <w:spacing w:after="0" w:line="240" w:lineRule="auto"/>
      </w:pPr>
      <w:r>
        <w:separator/>
      </w:r>
    </w:p>
  </w:footnote>
  <w:footnote w:type="continuationSeparator" w:id="1">
    <w:p w:rsidR="006A6258" w:rsidRDefault="006A6258" w:rsidP="003458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tmpl w:val="F94AB219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25D53D4"/>
    <w:multiLevelType w:val="singleLevel"/>
    <w:tmpl w:val="5F80240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>
    <w:nsid w:val="19CE24B5"/>
    <w:multiLevelType w:val="hybridMultilevel"/>
    <w:tmpl w:val="1722386C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223898BC"/>
    <w:multiLevelType w:val="hybridMultilevel"/>
    <w:tmpl w:val="C89977B9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3C43265F"/>
    <w:multiLevelType w:val="hybridMultilevel"/>
    <w:tmpl w:val="96AA8CE8"/>
    <w:lvl w:ilvl="0" w:tplc="225EEDF8">
      <w:start w:val="3"/>
      <w:numFmt w:val="bullet"/>
      <w:lvlText w:val="-"/>
      <w:lvlJc w:val="left"/>
      <w:pPr>
        <w:tabs>
          <w:tab w:val="num" w:pos="460"/>
        </w:tabs>
        <w:ind w:left="460" w:hanging="340"/>
      </w:pPr>
      <w:rPr>
        <w:rFonts w:ascii="Arial" w:hAnsi="Arial" w:hint="default"/>
        <w:b/>
        <w:i w:val="0"/>
        <w:sz w:val="20"/>
        <w:szCs w:val="20"/>
      </w:rPr>
    </w:lvl>
    <w:lvl w:ilvl="1" w:tplc="225EEDF8">
      <w:start w:val="3"/>
      <w:numFmt w:val="bullet"/>
      <w:lvlText w:val="-"/>
      <w:lvlJc w:val="left"/>
      <w:pPr>
        <w:tabs>
          <w:tab w:val="num" w:pos="1420"/>
        </w:tabs>
        <w:ind w:left="1420" w:hanging="340"/>
      </w:pPr>
      <w:rPr>
        <w:rFonts w:ascii="Arial" w:hAnsi="Arial" w:hint="default"/>
        <w:b/>
        <w:i w:val="0"/>
        <w:sz w:val="20"/>
        <w:szCs w:val="20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A0D0CAC"/>
    <w:multiLevelType w:val="hybridMultilevel"/>
    <w:tmpl w:val="CDB062BA"/>
    <w:lvl w:ilvl="0" w:tplc="B316E05A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  <w:sz w:val="28"/>
        <w:szCs w:val="28"/>
      </w:rPr>
    </w:lvl>
    <w:lvl w:ilvl="1" w:tplc="E1726CEE">
      <w:start w:val="1"/>
      <w:numFmt w:val="bullet"/>
      <w:lvlText w:val="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  <w:b/>
        <w:i w:val="0"/>
        <w:sz w:val="28"/>
        <w:szCs w:val="28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14C2525"/>
    <w:multiLevelType w:val="hybridMultilevel"/>
    <w:tmpl w:val="75BC4EBC"/>
    <w:lvl w:ilvl="0" w:tplc="2C60EBE0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CB4097D"/>
    <w:multiLevelType w:val="hybridMultilevel"/>
    <w:tmpl w:val="6060BBB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D1DB952"/>
    <w:multiLevelType w:val="hybridMultilevel"/>
    <w:tmpl w:val="AF520276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9">
    <w:nsid w:val="7D5048E0"/>
    <w:multiLevelType w:val="hybridMultilevel"/>
    <w:tmpl w:val="F2B80E5A"/>
    <w:lvl w:ilvl="0" w:tplc="67A0FA5C">
      <w:start w:val="1"/>
      <w:numFmt w:val="bullet"/>
      <w:lvlText w:val="-"/>
      <w:lvlJc w:val="left"/>
      <w:pPr>
        <w:tabs>
          <w:tab w:val="num" w:pos="0"/>
        </w:tabs>
        <w:ind w:left="340" w:hanging="340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2"/>
  </w:num>
  <w:num w:numId="4">
    <w:abstractNumId w:val="4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</w:num>
  <w:num w:numId="8">
    <w:abstractNumId w:val="9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3B626B"/>
    <w:rsid w:val="000129F1"/>
    <w:rsid w:val="0006060B"/>
    <w:rsid w:val="000B4B07"/>
    <w:rsid w:val="001642CA"/>
    <w:rsid w:val="001E3CF2"/>
    <w:rsid w:val="001E4AD8"/>
    <w:rsid w:val="00211F7D"/>
    <w:rsid w:val="0022162A"/>
    <w:rsid w:val="0022621B"/>
    <w:rsid w:val="002571E1"/>
    <w:rsid w:val="002C626F"/>
    <w:rsid w:val="002D02FF"/>
    <w:rsid w:val="00304CC3"/>
    <w:rsid w:val="00305D8F"/>
    <w:rsid w:val="0034586E"/>
    <w:rsid w:val="00367BF5"/>
    <w:rsid w:val="003A1BDF"/>
    <w:rsid w:val="003B3939"/>
    <w:rsid w:val="003B626B"/>
    <w:rsid w:val="003E6B96"/>
    <w:rsid w:val="003F6545"/>
    <w:rsid w:val="0041783C"/>
    <w:rsid w:val="00426EA8"/>
    <w:rsid w:val="00461C94"/>
    <w:rsid w:val="00486890"/>
    <w:rsid w:val="004D6AC1"/>
    <w:rsid w:val="005519BF"/>
    <w:rsid w:val="00585283"/>
    <w:rsid w:val="005B0F36"/>
    <w:rsid w:val="005E5C08"/>
    <w:rsid w:val="00602471"/>
    <w:rsid w:val="0060670D"/>
    <w:rsid w:val="00625DC9"/>
    <w:rsid w:val="006325A6"/>
    <w:rsid w:val="00650D92"/>
    <w:rsid w:val="006A6258"/>
    <w:rsid w:val="00703855"/>
    <w:rsid w:val="00765431"/>
    <w:rsid w:val="007A1F6B"/>
    <w:rsid w:val="007F199C"/>
    <w:rsid w:val="00817111"/>
    <w:rsid w:val="0082303D"/>
    <w:rsid w:val="00840D80"/>
    <w:rsid w:val="0084639E"/>
    <w:rsid w:val="00860278"/>
    <w:rsid w:val="008A4372"/>
    <w:rsid w:val="008F3017"/>
    <w:rsid w:val="00926ADF"/>
    <w:rsid w:val="00933624"/>
    <w:rsid w:val="0094316B"/>
    <w:rsid w:val="009722C0"/>
    <w:rsid w:val="009A1F7C"/>
    <w:rsid w:val="009A4A9B"/>
    <w:rsid w:val="009F217D"/>
    <w:rsid w:val="00A24537"/>
    <w:rsid w:val="00A56D6B"/>
    <w:rsid w:val="00AA5ECF"/>
    <w:rsid w:val="00AC3354"/>
    <w:rsid w:val="00AF345E"/>
    <w:rsid w:val="00B33CDE"/>
    <w:rsid w:val="00B41A4A"/>
    <w:rsid w:val="00B826F4"/>
    <w:rsid w:val="00C26C69"/>
    <w:rsid w:val="00C47FB0"/>
    <w:rsid w:val="00C50B17"/>
    <w:rsid w:val="00CA6704"/>
    <w:rsid w:val="00CD10AF"/>
    <w:rsid w:val="00CE5BBA"/>
    <w:rsid w:val="00D07AC6"/>
    <w:rsid w:val="00D23CD6"/>
    <w:rsid w:val="00D25F3F"/>
    <w:rsid w:val="00D665BF"/>
    <w:rsid w:val="00D82755"/>
    <w:rsid w:val="00DC3292"/>
    <w:rsid w:val="00E13C07"/>
    <w:rsid w:val="00E910C5"/>
    <w:rsid w:val="00EA0DA5"/>
    <w:rsid w:val="00EC406C"/>
    <w:rsid w:val="00EC7177"/>
    <w:rsid w:val="00EE4397"/>
    <w:rsid w:val="00EE778E"/>
    <w:rsid w:val="00F21474"/>
    <w:rsid w:val="00F547D3"/>
    <w:rsid w:val="00F75E0E"/>
    <w:rsid w:val="00FA2EE6"/>
    <w:rsid w:val="00FB4884"/>
    <w:rsid w:val="00FD10BD"/>
    <w:rsid w:val="00FD6986"/>
    <w:rsid w:val="00FE6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Times-New-Roman" w:hAnsi="Times-New-Roman" w:cs="Times-New-Roman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Pr>
      <w:rFonts w:cs="Times New Roman"/>
      <w:color w:val="auto"/>
    </w:rPr>
  </w:style>
  <w:style w:type="paragraph" w:customStyle="1" w:styleId="CM6">
    <w:name w:val="CM6"/>
    <w:basedOn w:val="Default"/>
    <w:next w:val="Default"/>
    <w:uiPriority w:val="99"/>
    <w:pPr>
      <w:spacing w:after="240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uiPriority w:val="99"/>
    <w:pPr>
      <w:spacing w:line="233" w:lineRule="atLeast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uiPriority w:val="99"/>
    <w:pPr>
      <w:spacing w:after="355"/>
    </w:pPr>
    <w:rPr>
      <w:rFonts w:cs="Times New Roman"/>
      <w:color w:val="auto"/>
    </w:rPr>
  </w:style>
  <w:style w:type="paragraph" w:customStyle="1" w:styleId="CM8">
    <w:name w:val="CM8"/>
    <w:basedOn w:val="Default"/>
    <w:next w:val="Default"/>
    <w:uiPriority w:val="99"/>
    <w:pPr>
      <w:spacing w:after="145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pPr>
      <w:spacing w:line="228" w:lineRule="atLeast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uiPriority w:val="99"/>
    <w:pPr>
      <w:spacing w:line="228" w:lineRule="atLeast"/>
    </w:pPr>
    <w:rPr>
      <w:rFonts w:cs="Times New Roman"/>
      <w:color w:val="auto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34586E"/>
    <w:pPr>
      <w:tabs>
        <w:tab w:val="center" w:pos="4819"/>
        <w:tab w:val="right" w:pos="9638"/>
      </w:tabs>
    </w:pPr>
    <w:rPr>
      <w:sz w:val="20"/>
      <w:szCs w:val="20"/>
      <w:lang/>
    </w:rPr>
  </w:style>
  <w:style w:type="character" w:customStyle="1" w:styleId="IntestazioneCarattere">
    <w:name w:val="Intestazione Carattere"/>
    <w:link w:val="Intestazione"/>
    <w:uiPriority w:val="99"/>
    <w:semiHidden/>
    <w:locked/>
    <w:rsid w:val="0034586E"/>
    <w:rPr>
      <w:rFonts w:cs="Times New Roman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34586E"/>
    <w:pPr>
      <w:tabs>
        <w:tab w:val="center" w:pos="4819"/>
        <w:tab w:val="right" w:pos="9638"/>
      </w:tabs>
    </w:pPr>
    <w:rPr>
      <w:sz w:val="20"/>
      <w:szCs w:val="20"/>
      <w:lang/>
    </w:rPr>
  </w:style>
  <w:style w:type="character" w:customStyle="1" w:styleId="PidipaginaCarattere">
    <w:name w:val="Piè di pagina Carattere"/>
    <w:link w:val="Pidipagina"/>
    <w:uiPriority w:val="99"/>
    <w:semiHidden/>
    <w:locked/>
    <w:rsid w:val="0034586E"/>
    <w:rPr>
      <w:rFonts w:cs="Times New Roman"/>
    </w:rPr>
  </w:style>
  <w:style w:type="paragraph" w:styleId="Corpodeltesto">
    <w:name w:val="Body Text"/>
    <w:basedOn w:val="Normale"/>
    <w:link w:val="CorpodeltestoCarattere"/>
    <w:uiPriority w:val="99"/>
    <w:unhideWhenUsed/>
    <w:rsid w:val="0034586E"/>
    <w:pPr>
      <w:overflowPunct w:val="0"/>
      <w:autoSpaceDE w:val="0"/>
      <w:autoSpaceDN w:val="0"/>
      <w:adjustRightInd w:val="0"/>
      <w:spacing w:after="0" w:line="240" w:lineRule="auto"/>
      <w:ind w:right="567"/>
      <w:jc w:val="both"/>
    </w:pPr>
    <w:rPr>
      <w:rFonts w:ascii="Times New Roman" w:hAnsi="Times New Roman"/>
      <w:sz w:val="18"/>
      <w:szCs w:val="18"/>
      <w:lang/>
    </w:rPr>
  </w:style>
  <w:style w:type="character" w:customStyle="1" w:styleId="CorpodeltestoCarattere">
    <w:name w:val="Corpo del testo Carattere"/>
    <w:link w:val="Corpodeltesto"/>
    <w:uiPriority w:val="99"/>
    <w:locked/>
    <w:rsid w:val="0034586E"/>
    <w:rPr>
      <w:rFonts w:ascii="Times New Roman" w:hAnsi="Times New Roman" w:cs="Times New Roman"/>
      <w:sz w:val="18"/>
      <w:szCs w:val="18"/>
    </w:rPr>
  </w:style>
  <w:style w:type="character" w:styleId="Collegamentoipertestuale">
    <w:name w:val="Hyperlink"/>
    <w:rsid w:val="00F21474"/>
    <w:rPr>
      <w:color w:val="0000FF"/>
      <w:u w:val="single"/>
    </w:rPr>
  </w:style>
  <w:style w:type="paragraph" w:customStyle="1" w:styleId="testo">
    <w:name w:val="testo"/>
    <w:basedOn w:val="Normale"/>
    <w:rsid w:val="00F21474"/>
    <w:pPr>
      <w:autoSpaceDE w:val="0"/>
      <w:autoSpaceDN w:val="0"/>
      <w:spacing w:after="0" w:line="240" w:lineRule="auto"/>
      <w:ind w:left="567"/>
      <w:jc w:val="both"/>
    </w:pPr>
    <w:rPr>
      <w:rFonts w:ascii="Times New Roman" w:hAnsi="Times New Roman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26F4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TestofumettoCarattere">
    <w:name w:val="Testo fumetto Carattere"/>
    <w:link w:val="Testofumetto"/>
    <w:uiPriority w:val="99"/>
    <w:semiHidden/>
    <w:rsid w:val="00B826F4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7F199C"/>
    <w:pPr>
      <w:spacing w:after="120" w:line="480" w:lineRule="auto"/>
    </w:pPr>
    <w:rPr>
      <w:lang/>
    </w:rPr>
  </w:style>
  <w:style w:type="character" w:customStyle="1" w:styleId="Corpodeltesto2Carattere">
    <w:name w:val="Corpo del testo 2 Carattere"/>
    <w:link w:val="Corpodeltesto2"/>
    <w:uiPriority w:val="99"/>
    <w:semiHidden/>
    <w:rsid w:val="007F199C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5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schede-soprannumerari-DOCENTI-2014-15</vt:lpstr>
    </vt:vector>
  </TitlesOfParts>
  <Company>Hewlett-Packard Company</Company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schede-soprannumerari-DOCENTI-2014-15</dc:title>
  <dc:creator>User</dc:creator>
  <cp:lastModifiedBy>Dsga</cp:lastModifiedBy>
  <cp:revision>2</cp:revision>
  <cp:lastPrinted>2017-04-18T08:37:00Z</cp:lastPrinted>
  <dcterms:created xsi:type="dcterms:W3CDTF">2025-02-25T11:12:00Z</dcterms:created>
  <dcterms:modified xsi:type="dcterms:W3CDTF">2025-02-25T11:12:00Z</dcterms:modified>
</cp:coreProperties>
</file>